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39C36" w14:textId="77777777" w:rsidR="001807B3" w:rsidRDefault="001807B3" w:rsidP="001807B3">
      <w:pPr>
        <w:rPr>
          <w:sz w:val="22"/>
          <w:szCs w:val="22"/>
          <w:lang w:eastAsia="en-US"/>
        </w:rPr>
      </w:pPr>
    </w:p>
    <w:p w14:paraId="356C6E2D" w14:textId="32E872A3" w:rsidR="001807B3" w:rsidRDefault="001807B3" w:rsidP="001807B3">
      <w:r>
        <w:t xml:space="preserve">AS </w:t>
      </w:r>
      <w:r w:rsidR="00420A50">
        <w:t xml:space="preserve">Go3 </w:t>
      </w:r>
      <w:proofErr w:type="spellStart"/>
      <w:r>
        <w:t>Baltics</w:t>
      </w:r>
      <w:proofErr w:type="spellEnd"/>
    </w:p>
    <w:p w14:paraId="1BCB94C8" w14:textId="77777777" w:rsidR="001807B3" w:rsidRDefault="001807B3" w:rsidP="001807B3">
      <w:r>
        <w:t>Klienditeenindus</w:t>
      </w:r>
    </w:p>
    <w:p w14:paraId="6C178DBA" w14:textId="77777777" w:rsidR="001807B3" w:rsidRDefault="001807B3" w:rsidP="001807B3">
      <w:r>
        <w:t>Pärnu mnt 67a, Tallinn</w:t>
      </w:r>
    </w:p>
    <w:p w14:paraId="5EA506F0" w14:textId="77777777" w:rsidR="001807B3" w:rsidRDefault="001807B3" w:rsidP="001807B3">
      <w:pPr>
        <w:jc w:val="center"/>
        <w:rPr>
          <w:b/>
          <w:sz w:val="28"/>
          <w:szCs w:val="28"/>
        </w:rPr>
      </w:pPr>
    </w:p>
    <w:p w14:paraId="7C081474" w14:textId="77777777" w:rsidR="001807B3" w:rsidRDefault="001807B3" w:rsidP="001807B3">
      <w:pPr>
        <w:rPr>
          <w:b/>
          <w:sz w:val="28"/>
          <w:szCs w:val="28"/>
        </w:rPr>
      </w:pPr>
    </w:p>
    <w:p w14:paraId="5D059C3A" w14:textId="09BAF60A" w:rsidR="001807B3" w:rsidRDefault="001807B3" w:rsidP="001807B3">
      <w:pPr>
        <w:rPr>
          <w:sz w:val="22"/>
          <w:szCs w:val="22"/>
        </w:rPr>
      </w:pPr>
      <w:r>
        <w:rPr>
          <w:b/>
          <w:sz w:val="28"/>
          <w:szCs w:val="28"/>
        </w:rPr>
        <w:t>VOLITUS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....../....../20</w:t>
      </w:r>
      <w:r w:rsidR="00CB24B8">
        <w:t>2</w:t>
      </w:r>
      <w:r w:rsidR="00176802">
        <w:t>4</w:t>
      </w:r>
    </w:p>
    <w:p w14:paraId="3B47411A" w14:textId="77777777" w:rsidR="001807B3" w:rsidRDefault="001807B3" w:rsidP="001807B3"/>
    <w:p w14:paraId="379948BB" w14:textId="77777777" w:rsidR="001807B3" w:rsidRDefault="001807B3" w:rsidP="001807B3">
      <w:pPr>
        <w:rPr>
          <w:b/>
        </w:rPr>
      </w:pPr>
    </w:p>
    <w:p w14:paraId="0E87EFF3" w14:textId="77777777" w:rsidR="001807B3" w:rsidRDefault="001807B3" w:rsidP="001807B3">
      <w:pPr>
        <w:rPr>
          <w:b/>
        </w:rPr>
      </w:pPr>
    </w:p>
    <w:p w14:paraId="100CF1BB" w14:textId="77777777" w:rsidR="001807B3" w:rsidRDefault="001807B3" w:rsidP="001807B3">
      <w:pPr>
        <w:rPr>
          <w:b/>
        </w:rPr>
      </w:pPr>
      <w:r>
        <w:t xml:space="preserve">Käesolevaga mina, </w:t>
      </w:r>
      <w:r>
        <w:rPr>
          <w:b/>
        </w:rPr>
        <w:t>........................................</w:t>
      </w:r>
      <w:r>
        <w:t xml:space="preserve">.........., isikukood </w:t>
      </w:r>
      <w:r>
        <w:rPr>
          <w:b/>
        </w:rPr>
        <w:t>.......................................</w:t>
      </w:r>
    </w:p>
    <w:p w14:paraId="5BA24C1A" w14:textId="77777777" w:rsidR="001807B3" w:rsidRDefault="001807B3" w:rsidP="001807B3">
      <w:r>
        <w:rPr>
          <w:b/>
        </w:rPr>
        <w:tab/>
      </w:r>
      <w:r>
        <w:rPr>
          <w:b/>
        </w:rPr>
        <w:tab/>
        <w:t xml:space="preserve">             </w:t>
      </w:r>
      <w:r>
        <w:rPr>
          <w:vertAlign w:val="superscript"/>
        </w:rPr>
        <w:t>/</w:t>
      </w:r>
      <w:proofErr w:type="spellStart"/>
      <w:r>
        <w:rPr>
          <w:vertAlign w:val="superscript"/>
        </w:rPr>
        <w:t>volitaja</w:t>
      </w:r>
      <w:proofErr w:type="spellEnd"/>
      <w:r>
        <w:rPr>
          <w:vertAlign w:val="superscript"/>
        </w:rPr>
        <w:t xml:space="preserve"> ees- ja perekonnanimi/</w:t>
      </w:r>
    </w:p>
    <w:p w14:paraId="7C4E71FC" w14:textId="77777777" w:rsidR="001807B3" w:rsidRDefault="001807B3" w:rsidP="001807B3">
      <w:pPr>
        <w:rPr>
          <w:b/>
          <w:sz w:val="22"/>
          <w:szCs w:val="22"/>
        </w:rPr>
      </w:pPr>
    </w:p>
    <w:p w14:paraId="6877CA01" w14:textId="77777777" w:rsidR="001807B3" w:rsidRDefault="001807B3" w:rsidP="001807B3">
      <w:pPr>
        <w:rPr>
          <w:b/>
        </w:rPr>
      </w:pPr>
      <w:r>
        <w:rPr>
          <w:b/>
        </w:rPr>
        <w:t xml:space="preserve">volitan </w:t>
      </w:r>
    </w:p>
    <w:p w14:paraId="568D7323" w14:textId="77777777" w:rsidR="001807B3" w:rsidRDefault="001807B3" w:rsidP="001807B3"/>
    <w:p w14:paraId="0B86D957" w14:textId="77777777" w:rsidR="001807B3" w:rsidRDefault="001807B3" w:rsidP="001807B3">
      <w:pPr>
        <w:rPr>
          <w:b/>
        </w:rPr>
      </w:pPr>
      <w:r>
        <w:rPr>
          <w:b/>
        </w:rPr>
        <w:t>.......................................</w:t>
      </w:r>
      <w:r>
        <w:t>.................,  isikukood ………..</w:t>
      </w:r>
      <w:r>
        <w:rPr>
          <w:b/>
        </w:rPr>
        <w:t>.....................................</w:t>
      </w:r>
    </w:p>
    <w:p w14:paraId="4F4C86FE" w14:textId="77777777" w:rsidR="001807B3" w:rsidRDefault="001807B3" w:rsidP="001807B3">
      <w:pPr>
        <w:rPr>
          <w:vertAlign w:val="superscript"/>
        </w:rPr>
      </w:pPr>
      <w:r>
        <w:rPr>
          <w:vertAlign w:val="superscript"/>
        </w:rPr>
        <w:t xml:space="preserve">            /volitatava ees- ja perekonnanimi/</w:t>
      </w:r>
    </w:p>
    <w:p w14:paraId="45E39471" w14:textId="77777777" w:rsidR="001807B3" w:rsidRDefault="001807B3" w:rsidP="001807B3">
      <w:pPr>
        <w:rPr>
          <w:vertAlign w:val="superscript"/>
        </w:rPr>
      </w:pPr>
    </w:p>
    <w:p w14:paraId="46C2888B" w14:textId="77777777" w:rsidR="001807B3" w:rsidRDefault="001807B3" w:rsidP="001807B3">
      <w:pPr>
        <w:rPr>
          <w:sz w:val="22"/>
          <w:szCs w:val="22"/>
        </w:rPr>
      </w:pPr>
    </w:p>
    <w:p w14:paraId="2FFD2001" w14:textId="517A6D0A" w:rsidR="001807B3" w:rsidRDefault="001807B3" w:rsidP="001807B3">
      <w:pPr>
        <w:pStyle w:val="ListParagraph"/>
        <w:numPr>
          <w:ilvl w:val="0"/>
          <w:numId w:val="4"/>
        </w:numPr>
      </w:pPr>
      <w:r>
        <w:rPr>
          <w:b/>
        </w:rPr>
        <w:t xml:space="preserve">Allkirjastama minu nimel sõlmitud AS </w:t>
      </w:r>
      <w:r w:rsidR="00420A50">
        <w:rPr>
          <w:b/>
        </w:rPr>
        <w:t>Go3</w:t>
      </w:r>
      <w:r>
        <w:rPr>
          <w:b/>
        </w:rPr>
        <w:t xml:space="preserve"> </w:t>
      </w:r>
      <w:proofErr w:type="spellStart"/>
      <w:r>
        <w:rPr>
          <w:b/>
        </w:rPr>
        <w:t>Baltics</w:t>
      </w:r>
      <w:proofErr w:type="spellEnd"/>
      <w:r>
        <w:rPr>
          <w:b/>
        </w:rPr>
        <w:t xml:space="preserve"> lepingut ja võtma vastu lepingul märgitud seadmed</w:t>
      </w:r>
      <w:r>
        <w:t>;</w:t>
      </w:r>
    </w:p>
    <w:p w14:paraId="1CC1823C" w14:textId="77777777" w:rsidR="001807B3" w:rsidRDefault="001807B3" w:rsidP="001807B3">
      <w:pPr>
        <w:pStyle w:val="ListParagraph"/>
      </w:pPr>
      <w:r>
        <w:rPr>
          <w:rFonts w:cstheme="minorHAnsi"/>
        </w:rPr>
        <w:t>⃝</w:t>
      </w:r>
      <w:r>
        <w:t xml:space="preserve"> JAH  *</w:t>
      </w:r>
      <w:r>
        <w:rPr>
          <w:i/>
          <w:sz w:val="20"/>
          <w:szCs w:val="20"/>
        </w:rPr>
        <w:t>(märkida ristiga)</w:t>
      </w:r>
    </w:p>
    <w:p w14:paraId="46ADF04B" w14:textId="77777777" w:rsidR="001807B3" w:rsidRDefault="001807B3" w:rsidP="001807B3">
      <w:pPr>
        <w:pStyle w:val="ListParagraph"/>
        <w:rPr>
          <w:rFonts w:cstheme="minorHAnsi"/>
        </w:rPr>
      </w:pPr>
    </w:p>
    <w:p w14:paraId="19E84570" w14:textId="77777777" w:rsidR="001807B3" w:rsidRDefault="001807B3" w:rsidP="001807B3">
      <w:pPr>
        <w:pStyle w:val="ListParagraph"/>
        <w:rPr>
          <w:rFonts w:cstheme="minorHAnsi"/>
        </w:rPr>
      </w:pPr>
    </w:p>
    <w:p w14:paraId="7EBCAB81" w14:textId="77777777" w:rsidR="001807B3" w:rsidRDefault="001807B3" w:rsidP="001807B3">
      <w:pPr>
        <w:pStyle w:val="ListParagraph"/>
        <w:numPr>
          <w:ilvl w:val="0"/>
          <w:numId w:val="4"/>
        </w:numPr>
      </w:pPr>
      <w:r>
        <w:rPr>
          <w:b/>
        </w:rPr>
        <w:t xml:space="preserve">Lepingul märgitud seadmete paigaldamiseks aadressil ....................................................... </w:t>
      </w:r>
    </w:p>
    <w:p w14:paraId="270C818E" w14:textId="37F88CF1" w:rsidR="001807B3" w:rsidRDefault="001807B3" w:rsidP="001807B3">
      <w:pPr>
        <w:pStyle w:val="ListParagraph"/>
      </w:pPr>
      <w:r>
        <w:rPr>
          <w:b/>
        </w:rPr>
        <w:t xml:space="preserve">võtma vastu AS </w:t>
      </w:r>
      <w:r w:rsidR="00420A50">
        <w:rPr>
          <w:b/>
        </w:rPr>
        <w:t>Go3</w:t>
      </w:r>
      <w:r>
        <w:rPr>
          <w:b/>
        </w:rPr>
        <w:t xml:space="preserve"> </w:t>
      </w:r>
      <w:proofErr w:type="spellStart"/>
      <w:r>
        <w:rPr>
          <w:b/>
        </w:rPr>
        <w:t>Baltics</w:t>
      </w:r>
      <w:proofErr w:type="spellEnd"/>
      <w:r>
        <w:rPr>
          <w:b/>
        </w:rPr>
        <w:t xml:space="preserve"> paigaldustehnik;</w:t>
      </w:r>
      <w:r>
        <w:t xml:space="preserve">                                 </w:t>
      </w:r>
      <w:r>
        <w:rPr>
          <w:sz w:val="24"/>
          <w:szCs w:val="24"/>
          <w:vertAlign w:val="superscript"/>
        </w:rPr>
        <w:t>/</w:t>
      </w:r>
      <w:r>
        <w:rPr>
          <w:vertAlign w:val="superscript"/>
        </w:rPr>
        <w:t xml:space="preserve">tänav-maja-korter, asula, linn-vald, maakond/ </w:t>
      </w:r>
    </w:p>
    <w:p w14:paraId="25D2EAA5" w14:textId="77777777" w:rsidR="001807B3" w:rsidRDefault="001807B3" w:rsidP="001807B3">
      <w:pPr>
        <w:pStyle w:val="ListParagraph"/>
      </w:pPr>
      <w:r>
        <w:rPr>
          <w:rFonts w:cstheme="minorHAnsi"/>
        </w:rPr>
        <w:t>⃝</w:t>
      </w:r>
      <w:r>
        <w:t xml:space="preserve"> JAH  *</w:t>
      </w:r>
      <w:r>
        <w:rPr>
          <w:i/>
          <w:sz w:val="20"/>
          <w:szCs w:val="20"/>
        </w:rPr>
        <w:t>(märkida ristiga)</w:t>
      </w:r>
    </w:p>
    <w:p w14:paraId="27808F6A" w14:textId="77777777" w:rsidR="001807B3" w:rsidRDefault="001807B3" w:rsidP="001807B3">
      <w:pPr>
        <w:pStyle w:val="ListParagraph"/>
        <w:rPr>
          <w:rFonts w:cstheme="minorHAnsi"/>
        </w:rPr>
      </w:pPr>
    </w:p>
    <w:p w14:paraId="0A0A9653" w14:textId="77777777" w:rsidR="001807B3" w:rsidRDefault="001807B3" w:rsidP="001807B3">
      <w:pPr>
        <w:pStyle w:val="ListParagraph"/>
      </w:pPr>
    </w:p>
    <w:p w14:paraId="5335A633" w14:textId="77777777" w:rsidR="001807B3" w:rsidRDefault="001807B3" w:rsidP="001807B3">
      <w:pPr>
        <w:pStyle w:val="ListParagraph"/>
        <w:numPr>
          <w:ilvl w:val="0"/>
          <w:numId w:val="4"/>
        </w:numPr>
      </w:pPr>
      <w:r>
        <w:rPr>
          <w:b/>
        </w:rPr>
        <w:t>Peale seadmete paigaldamist minu nimel kinnitama nõustumist teostatud tööga ning allkirjastama paigaldustööde garantiitalong</w:t>
      </w:r>
      <w:r>
        <w:t>.</w:t>
      </w:r>
    </w:p>
    <w:p w14:paraId="4C35C745" w14:textId="77777777" w:rsidR="001807B3" w:rsidRDefault="001807B3" w:rsidP="001807B3">
      <w:pPr>
        <w:pStyle w:val="ListParagraph"/>
      </w:pPr>
      <w:r>
        <w:rPr>
          <w:rFonts w:cstheme="minorHAnsi"/>
        </w:rPr>
        <w:t>⃝</w:t>
      </w:r>
      <w:r>
        <w:t xml:space="preserve"> JAH  *</w:t>
      </w:r>
      <w:r>
        <w:rPr>
          <w:i/>
          <w:sz w:val="20"/>
          <w:szCs w:val="20"/>
        </w:rPr>
        <w:t>(märkida ristiga)</w:t>
      </w:r>
    </w:p>
    <w:p w14:paraId="462A8C9D" w14:textId="77777777" w:rsidR="001807B3" w:rsidRDefault="001807B3" w:rsidP="001807B3">
      <w:pPr>
        <w:pStyle w:val="ListParagraph"/>
        <w:rPr>
          <w:rFonts w:cstheme="minorHAnsi"/>
        </w:rPr>
      </w:pPr>
    </w:p>
    <w:p w14:paraId="6961481C" w14:textId="77777777" w:rsidR="001807B3" w:rsidRDefault="001807B3" w:rsidP="001807B3">
      <w:pPr>
        <w:rPr>
          <w:rFonts w:cstheme="minorBidi"/>
        </w:rPr>
      </w:pPr>
    </w:p>
    <w:p w14:paraId="54185BA6" w14:textId="77777777" w:rsidR="001807B3" w:rsidRDefault="001807B3" w:rsidP="001807B3">
      <w:pPr>
        <w:ind w:left="708"/>
        <w:rPr>
          <w:rFonts w:cstheme="minorHAnsi"/>
          <w:color w:val="333333"/>
          <w:shd w:val="clear" w:color="auto" w:fill="FFFFFF"/>
        </w:rPr>
      </w:pPr>
    </w:p>
    <w:p w14:paraId="4580C459" w14:textId="77777777" w:rsidR="001807B3" w:rsidRDefault="001807B3" w:rsidP="001807B3">
      <w:pPr>
        <w:ind w:left="708"/>
        <w:rPr>
          <w:rFonts w:cstheme="minorHAnsi"/>
          <w:color w:val="333333"/>
          <w:shd w:val="clear" w:color="auto" w:fill="FFFFFF"/>
        </w:rPr>
      </w:pPr>
      <w:r>
        <w:rPr>
          <w:rFonts w:cstheme="minorHAnsi"/>
          <w:color w:val="333333"/>
          <w:shd w:val="clear" w:color="auto" w:fill="FFFFFF"/>
        </w:rPr>
        <w:t>……………………………………………………………..</w:t>
      </w:r>
      <w:r>
        <w:rPr>
          <w:rFonts w:cstheme="minorHAnsi"/>
          <w:color w:val="333333"/>
          <w:shd w:val="clear" w:color="auto" w:fill="FFFFFF"/>
        </w:rPr>
        <w:tab/>
      </w:r>
    </w:p>
    <w:p w14:paraId="77F96A63" w14:textId="77777777" w:rsidR="001807B3" w:rsidRDefault="001807B3" w:rsidP="001807B3">
      <w:pPr>
        <w:ind w:left="708"/>
        <w:rPr>
          <w:rFonts w:cstheme="minorHAnsi"/>
          <w:i/>
        </w:rPr>
      </w:pPr>
      <w:r>
        <w:rPr>
          <w:i/>
          <w:vertAlign w:val="superscript"/>
        </w:rPr>
        <w:t xml:space="preserve">                   /</w:t>
      </w:r>
      <w:proofErr w:type="spellStart"/>
      <w:r>
        <w:rPr>
          <w:i/>
          <w:vertAlign w:val="superscript"/>
        </w:rPr>
        <w:t>Volitaja</w:t>
      </w:r>
      <w:proofErr w:type="spellEnd"/>
      <w:r>
        <w:rPr>
          <w:i/>
          <w:vertAlign w:val="superscript"/>
        </w:rPr>
        <w:t xml:space="preserve"> nimi ja allkiri/</w:t>
      </w:r>
    </w:p>
    <w:p w14:paraId="367352EC" w14:textId="77777777" w:rsidR="00B22463" w:rsidRPr="009D6EB3" w:rsidRDefault="00B22463" w:rsidP="009D6EB3"/>
    <w:sectPr w:rsidR="00B22463" w:rsidRPr="009D6E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7" w:right="1417" w:bottom="899" w:left="1417" w:header="7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080F3" w14:textId="77777777" w:rsidR="00F47943" w:rsidRDefault="00F47943">
      <w:r>
        <w:separator/>
      </w:r>
    </w:p>
  </w:endnote>
  <w:endnote w:type="continuationSeparator" w:id="0">
    <w:p w14:paraId="4F83147E" w14:textId="77777777" w:rsidR="00F47943" w:rsidRDefault="00F4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1B3CC" w14:textId="77777777" w:rsidR="00486A1A" w:rsidRDefault="00486A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CF55" w14:textId="77777777" w:rsidR="006E2BD9" w:rsidRDefault="006E2BD9">
    <w:pPr>
      <w:pStyle w:val="Footer"/>
    </w:pPr>
  </w:p>
  <w:p w14:paraId="3E97D7A8" w14:textId="77777777" w:rsidR="006E2BD9" w:rsidRPr="006E2BD9" w:rsidRDefault="006E2BD9" w:rsidP="006E2BD9">
    <w:pPr>
      <w:pStyle w:val="Footer"/>
      <w:rPr>
        <w:rFonts w:ascii="Trebuchet MS" w:hAnsi="Trebuchet MS"/>
        <w:i/>
        <w:sz w:val="20"/>
        <w:szCs w:val="20"/>
      </w:rPr>
    </w:pPr>
    <w:r w:rsidRPr="006E2BD9">
      <w:rPr>
        <w:rFonts w:ascii="Trebuchet MS" w:hAnsi="Trebuchet MS"/>
        <w:i/>
        <w:sz w:val="20"/>
        <w:szCs w:val="20"/>
      </w:rPr>
      <w:t>Peterburi tee 81</w:t>
    </w:r>
    <w:r w:rsidRPr="006E2BD9">
      <w:rPr>
        <w:rFonts w:ascii="Trebuchet MS" w:hAnsi="Trebuchet MS"/>
        <w:i/>
        <w:sz w:val="20"/>
        <w:szCs w:val="20"/>
      </w:rPr>
      <w:tab/>
    </w:r>
    <w:r w:rsidR="00073332">
      <w:rPr>
        <w:rFonts w:ascii="Trebuchet MS" w:hAnsi="Trebuchet MS"/>
        <w:i/>
        <w:sz w:val="20"/>
        <w:szCs w:val="20"/>
      </w:rPr>
      <w:t xml:space="preserve">                         </w:t>
    </w:r>
    <w:r w:rsidRPr="006E2BD9">
      <w:rPr>
        <w:rFonts w:ascii="Trebuchet MS" w:hAnsi="Trebuchet MS"/>
        <w:i/>
        <w:sz w:val="20"/>
        <w:szCs w:val="20"/>
      </w:rPr>
      <w:t>Klienditeenin</w:t>
    </w:r>
    <w:r w:rsidR="00073332">
      <w:rPr>
        <w:rFonts w:ascii="Trebuchet MS" w:hAnsi="Trebuchet MS"/>
        <w:i/>
        <w:sz w:val="20"/>
        <w:szCs w:val="20"/>
      </w:rPr>
      <w:t xml:space="preserve">dus                    </w:t>
    </w:r>
    <w:r w:rsidRPr="006E2BD9">
      <w:rPr>
        <w:rFonts w:ascii="Trebuchet MS" w:hAnsi="Trebuchet MS"/>
        <w:i/>
        <w:sz w:val="20"/>
        <w:szCs w:val="20"/>
      </w:rPr>
      <w:t xml:space="preserve">Telefon </w:t>
    </w:r>
    <w:r w:rsidR="00073332">
      <w:rPr>
        <w:rFonts w:ascii="Trebuchet MS" w:hAnsi="Trebuchet MS"/>
        <w:i/>
        <w:sz w:val="20"/>
        <w:szCs w:val="20"/>
      </w:rPr>
      <w:t xml:space="preserve">+372 </w:t>
    </w:r>
    <w:r w:rsidRPr="006E2BD9">
      <w:rPr>
        <w:rFonts w:ascii="Trebuchet MS" w:hAnsi="Trebuchet MS"/>
        <w:i/>
        <w:sz w:val="20"/>
        <w:szCs w:val="20"/>
      </w:rPr>
      <w:t>698 9000</w:t>
    </w:r>
  </w:p>
  <w:p w14:paraId="62391176" w14:textId="77777777" w:rsidR="006E2BD9" w:rsidRPr="006E2BD9" w:rsidRDefault="006E2BD9" w:rsidP="006E2BD9">
    <w:pPr>
      <w:pStyle w:val="Footer"/>
      <w:rPr>
        <w:rFonts w:ascii="Trebuchet MS" w:hAnsi="Trebuchet MS"/>
        <w:i/>
        <w:sz w:val="20"/>
        <w:szCs w:val="20"/>
      </w:rPr>
    </w:pPr>
    <w:r w:rsidRPr="006E2BD9">
      <w:rPr>
        <w:rFonts w:ascii="Trebuchet MS" w:hAnsi="Trebuchet MS"/>
        <w:i/>
        <w:sz w:val="20"/>
        <w:szCs w:val="20"/>
      </w:rPr>
      <w:t xml:space="preserve">11415 Tallinn                        </w:t>
    </w:r>
    <w:r w:rsidR="00073332">
      <w:rPr>
        <w:rFonts w:ascii="Trebuchet MS" w:hAnsi="Trebuchet MS"/>
        <w:i/>
        <w:sz w:val="20"/>
        <w:szCs w:val="20"/>
      </w:rPr>
      <w:t xml:space="preserve">     </w:t>
    </w:r>
    <w:r w:rsidRPr="006E2BD9">
      <w:rPr>
        <w:rFonts w:ascii="Trebuchet MS" w:hAnsi="Trebuchet MS"/>
        <w:i/>
        <w:sz w:val="20"/>
        <w:szCs w:val="20"/>
      </w:rPr>
      <w:t>Pärnu mnt 67a</w:t>
    </w:r>
  </w:p>
  <w:p w14:paraId="425FB602" w14:textId="52B439BC" w:rsidR="00CE61B0" w:rsidRPr="00CE61B0" w:rsidRDefault="006E2BD9" w:rsidP="006E2BD9">
    <w:pPr>
      <w:pStyle w:val="Footer"/>
      <w:rPr>
        <w:rFonts w:ascii="Trebuchet MS" w:hAnsi="Trebuchet MS"/>
        <w:i/>
        <w:color w:val="0000FF"/>
        <w:sz w:val="20"/>
        <w:szCs w:val="20"/>
        <w:u w:val="single"/>
      </w:rPr>
    </w:pPr>
    <w:proofErr w:type="spellStart"/>
    <w:r w:rsidRPr="006E2BD9">
      <w:rPr>
        <w:rFonts w:ascii="Trebuchet MS" w:hAnsi="Trebuchet MS"/>
        <w:i/>
        <w:sz w:val="20"/>
        <w:szCs w:val="20"/>
      </w:rPr>
      <w:t>Reg</w:t>
    </w:r>
    <w:proofErr w:type="spellEnd"/>
    <w:r w:rsidRPr="006E2BD9">
      <w:rPr>
        <w:rFonts w:ascii="Trebuchet MS" w:hAnsi="Trebuchet MS"/>
        <w:i/>
        <w:sz w:val="20"/>
        <w:szCs w:val="20"/>
      </w:rPr>
      <w:t xml:space="preserve">. kood 10308880              </w:t>
    </w:r>
    <w:r w:rsidR="00073332">
      <w:rPr>
        <w:rFonts w:ascii="Trebuchet MS" w:hAnsi="Trebuchet MS"/>
        <w:i/>
        <w:sz w:val="20"/>
        <w:szCs w:val="20"/>
      </w:rPr>
      <w:t xml:space="preserve">     </w:t>
    </w:r>
    <w:r w:rsidRPr="006E2BD9">
      <w:rPr>
        <w:rFonts w:ascii="Trebuchet MS" w:hAnsi="Trebuchet MS"/>
        <w:i/>
        <w:sz w:val="20"/>
        <w:szCs w:val="20"/>
      </w:rPr>
      <w:t xml:space="preserve">10134, Tallinn  </w:t>
    </w:r>
    <w:r w:rsidR="00073332">
      <w:rPr>
        <w:rFonts w:ascii="Trebuchet MS" w:hAnsi="Trebuchet MS"/>
        <w:i/>
        <w:sz w:val="20"/>
        <w:szCs w:val="20"/>
      </w:rPr>
      <w:t xml:space="preserve">                      </w:t>
    </w:r>
    <w:r w:rsidRPr="006E2BD9">
      <w:rPr>
        <w:rFonts w:ascii="Trebuchet MS" w:hAnsi="Trebuchet MS"/>
        <w:i/>
        <w:sz w:val="20"/>
        <w:szCs w:val="20"/>
      </w:rPr>
      <w:t xml:space="preserve">E-post: </w:t>
    </w:r>
    <w:r w:rsidR="00102AAF">
      <w:rPr>
        <w:rStyle w:val="Hyperlink"/>
        <w:rFonts w:ascii="Trebuchet MS" w:hAnsi="Trebuchet MS"/>
        <w:i/>
        <w:sz w:val="20"/>
        <w:szCs w:val="20"/>
      </w:rPr>
      <w:t>info</w:t>
    </w:r>
    <w:r w:rsidRPr="00CE61B0">
      <w:rPr>
        <w:rStyle w:val="Hyperlink"/>
        <w:rFonts w:ascii="Trebuchet MS" w:hAnsi="Trebuchet MS"/>
        <w:i/>
        <w:sz w:val="20"/>
        <w:szCs w:val="20"/>
      </w:rPr>
      <w:t>@</w:t>
    </w:r>
    <w:r w:rsidR="00486A1A">
      <w:rPr>
        <w:rStyle w:val="Hyperlink"/>
        <w:rFonts w:ascii="Trebuchet MS" w:hAnsi="Trebuchet MS"/>
        <w:i/>
        <w:sz w:val="20"/>
        <w:szCs w:val="20"/>
      </w:rPr>
      <w:t>home3</w:t>
    </w:r>
    <w:r w:rsidR="00CE61B0">
      <w:rPr>
        <w:rStyle w:val="Hyperlink"/>
        <w:rFonts w:ascii="Trebuchet MS" w:hAnsi="Trebuchet MS"/>
        <w:i/>
        <w:sz w:val="20"/>
        <w:szCs w:val="20"/>
      </w:rPr>
      <w:t>.ee</w:t>
    </w:r>
  </w:p>
  <w:p w14:paraId="6CD631E8" w14:textId="77777777" w:rsidR="006E2BD9" w:rsidRPr="006E2BD9" w:rsidRDefault="006E2BD9" w:rsidP="006E2BD9">
    <w:pPr>
      <w:pStyle w:val="Footer"/>
      <w:jc w:val="both"/>
      <w:rPr>
        <w:rFonts w:ascii="Trebuchet MS" w:hAnsi="Trebuchet MS"/>
        <w:sz w:val="18"/>
        <w:szCs w:val="18"/>
      </w:rPr>
    </w:pPr>
  </w:p>
  <w:p w14:paraId="7045808C" w14:textId="77777777" w:rsidR="006E2BD9" w:rsidRDefault="006E2B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D91A1" w14:textId="77777777" w:rsidR="00486A1A" w:rsidRDefault="00486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046D" w14:textId="77777777" w:rsidR="00F47943" w:rsidRDefault="00F47943">
      <w:r>
        <w:separator/>
      </w:r>
    </w:p>
  </w:footnote>
  <w:footnote w:type="continuationSeparator" w:id="0">
    <w:p w14:paraId="3A290824" w14:textId="77777777" w:rsidR="00F47943" w:rsidRDefault="00F4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3E2E0" w14:textId="77777777" w:rsidR="00486A1A" w:rsidRDefault="00486A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6C857" w14:textId="77777777" w:rsidR="00381C97" w:rsidRDefault="00486A1A" w:rsidP="004D2085">
    <w:pPr>
      <w:pStyle w:val="Header"/>
      <w:jc w:val="right"/>
    </w:pPr>
    <w:r>
      <w:rPr>
        <w:noProof/>
      </w:rPr>
      <w:drawing>
        <wp:inline distT="0" distB="0" distL="0" distR="0" wp14:anchorId="21347AC3" wp14:editId="755645F5">
          <wp:extent cx="2476500" cy="1108978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0729" cy="111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B7E3" w14:textId="77777777" w:rsidR="00486A1A" w:rsidRDefault="00486A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Aria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61D1AAE"/>
    <w:multiLevelType w:val="hybridMultilevel"/>
    <w:tmpl w:val="FAA4F38C"/>
    <w:lvl w:ilvl="0" w:tplc="5192AF7E">
      <w:start w:val="1"/>
      <w:numFmt w:val="upperLetter"/>
      <w:lvlText w:val="%1."/>
      <w:lvlJc w:val="left"/>
      <w:pPr>
        <w:ind w:left="720" w:hanging="360"/>
      </w:pPr>
      <w:rPr>
        <w:rFonts w:cstheme="minorHAnsi"/>
        <w:sz w:val="24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953807">
    <w:abstractNumId w:val="0"/>
  </w:num>
  <w:num w:numId="2" w16cid:durableId="537738310">
    <w:abstractNumId w:val="1"/>
  </w:num>
  <w:num w:numId="3" w16cid:durableId="911891393">
    <w:abstractNumId w:val="2"/>
  </w:num>
  <w:num w:numId="4" w16cid:durableId="8393914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57"/>
    <w:rsid w:val="00033ABF"/>
    <w:rsid w:val="00073332"/>
    <w:rsid w:val="00102AAF"/>
    <w:rsid w:val="00123242"/>
    <w:rsid w:val="00176802"/>
    <w:rsid w:val="001807B3"/>
    <w:rsid w:val="00197B57"/>
    <w:rsid w:val="00197E8C"/>
    <w:rsid w:val="001B4F58"/>
    <w:rsid w:val="001C3A9F"/>
    <w:rsid w:val="00242442"/>
    <w:rsid w:val="00253F8F"/>
    <w:rsid w:val="002F6615"/>
    <w:rsid w:val="0036665C"/>
    <w:rsid w:val="00381C97"/>
    <w:rsid w:val="003A64BD"/>
    <w:rsid w:val="003D7893"/>
    <w:rsid w:val="003F33E0"/>
    <w:rsid w:val="00420A50"/>
    <w:rsid w:val="0043030A"/>
    <w:rsid w:val="004675AE"/>
    <w:rsid w:val="00486A1A"/>
    <w:rsid w:val="004B6334"/>
    <w:rsid w:val="004D2085"/>
    <w:rsid w:val="00511C01"/>
    <w:rsid w:val="00540E29"/>
    <w:rsid w:val="005E56AE"/>
    <w:rsid w:val="006157E1"/>
    <w:rsid w:val="006B2270"/>
    <w:rsid w:val="006E2BD9"/>
    <w:rsid w:val="00710AEA"/>
    <w:rsid w:val="00761ED8"/>
    <w:rsid w:val="00783533"/>
    <w:rsid w:val="007C13A0"/>
    <w:rsid w:val="0088276B"/>
    <w:rsid w:val="008A5EC5"/>
    <w:rsid w:val="008A7AFB"/>
    <w:rsid w:val="00917510"/>
    <w:rsid w:val="009D6EB3"/>
    <w:rsid w:val="00A32D61"/>
    <w:rsid w:val="00A742C4"/>
    <w:rsid w:val="00AC4A97"/>
    <w:rsid w:val="00B22463"/>
    <w:rsid w:val="00B355B5"/>
    <w:rsid w:val="00B3789F"/>
    <w:rsid w:val="00BD590A"/>
    <w:rsid w:val="00BE7502"/>
    <w:rsid w:val="00C10B34"/>
    <w:rsid w:val="00C8549D"/>
    <w:rsid w:val="00CB24B8"/>
    <w:rsid w:val="00CE61B0"/>
    <w:rsid w:val="00D01E15"/>
    <w:rsid w:val="00D53119"/>
    <w:rsid w:val="00D650B9"/>
    <w:rsid w:val="00D67929"/>
    <w:rsid w:val="00D826FC"/>
    <w:rsid w:val="00DF668A"/>
    <w:rsid w:val="00E72545"/>
    <w:rsid w:val="00ED3745"/>
    <w:rsid w:val="00F115FA"/>
    <w:rsid w:val="00F47943"/>
    <w:rsid w:val="00FC60B2"/>
    <w:rsid w:val="00FE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60A7852"/>
  <w15:chartTrackingRefBased/>
  <w15:docId w15:val="{E91DC3AE-0953-40CE-A4C6-3D19E18C3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rebuchet MS" w:eastAsia="Times New Roman" w:hAnsi="Trebuchet MS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Trebuchet MS" w:eastAsia="Times New Roman" w:hAnsi="Trebuchet MS" w:cs="Ari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7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76B"/>
    <w:rPr>
      <w:rFonts w:ascii="Tahoma" w:hAnsi="Tahoma" w:cs="Tahoma"/>
      <w:sz w:val="16"/>
      <w:szCs w:val="16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6E2BD9"/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6E2BD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1807B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D7802-F28B-4CC1-AD9D-EA9D640212B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f32069-737d-4c81-857c-81d9a243a148}" enabled="1" method="Privileged" siteId="{2479ed83-a05d-4e5c-81cd-c7433847e86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ViasatConnect ja ViasatConnect+ teenusetingimused</vt:lpstr>
    </vt:vector>
  </TitlesOfParts>
  <Company>MTG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ViasatConnect ja ViasatConnect+ teenusetingimused</dc:title>
  <dc:subject/>
  <dc:creator>Meelis Lukka</dc:creator>
  <cp:keywords/>
  <cp:lastModifiedBy>Ardi Kask</cp:lastModifiedBy>
  <cp:revision>2</cp:revision>
  <cp:lastPrinted>2019-01-14T08:56:00Z</cp:lastPrinted>
  <dcterms:created xsi:type="dcterms:W3CDTF">2024-05-14T11:48:00Z</dcterms:created>
  <dcterms:modified xsi:type="dcterms:W3CDTF">2024-05-14T11:48:00Z</dcterms:modified>
</cp:coreProperties>
</file>